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F90" w:rsidRDefault="00A1769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ДОГОВОР N ________</w:t>
      </w:r>
      <w:bookmarkStart w:id="0" w:name="page1"/>
      <w:bookmarkEnd w:id="0"/>
    </w:p>
    <w:p w:rsidR="00783F90" w:rsidRDefault="00783F90">
      <w:pPr>
        <w:spacing w:line="19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3F90" w:rsidRDefault="00A17690">
      <w:pPr>
        <w:spacing w:line="0" w:lineRule="atLeast"/>
        <w:ind w:right="-1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на оказание  платных  образовательных  услуг</w:t>
      </w:r>
    </w:p>
    <w:p w:rsidR="00783F90" w:rsidRDefault="00783F9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783F90">
      <w:pPr>
        <w:spacing w:line="27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г. Уфа</w:t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  <w:t xml:space="preserve">« 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» </w:t>
      </w:r>
      <w:r>
        <w:rPr>
          <w:rFonts w:ascii="Times New Roman" w:eastAsia="Arial" w:hAnsi="Times New Roman" w:cs="Times New Roman"/>
          <w:b/>
          <w:sz w:val="24"/>
          <w:szCs w:val="24"/>
        </w:rPr>
        <w:t>_____________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eastAsia="Arial" w:hAnsi="Times New Roman" w:cs="Times New Roman"/>
          <w:b/>
          <w:sz w:val="24"/>
          <w:szCs w:val="24"/>
        </w:rPr>
        <w:t>6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г.</w:t>
      </w:r>
    </w:p>
    <w:p w:rsidR="00783F90" w:rsidRDefault="00783F90">
      <w:pPr>
        <w:spacing w:line="0" w:lineRule="atLeast"/>
        <w:ind w:left="162"/>
        <w:rPr>
          <w:rFonts w:ascii="Times New Roman" w:eastAsia="Arial" w:hAnsi="Times New Roman" w:cs="Times New Roman"/>
          <w:sz w:val="24"/>
          <w:szCs w:val="24"/>
        </w:rPr>
      </w:pPr>
    </w:p>
    <w:p w:rsidR="00783F90" w:rsidRDefault="00A17690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Государственное бюджетное профессиональное образовательное учреждение Республики Башкортостан Уфимское училище искусств (колледж),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осуществляющее образовательную деятельность на основании лицензии </w:t>
      </w:r>
      <w:r>
        <w:rPr>
          <w:rFonts w:ascii="Times New Roman" w:hAnsi="Times New Roman" w:cs="Times New Roman"/>
          <w:sz w:val="24"/>
          <w:szCs w:val="24"/>
        </w:rPr>
        <w:t xml:space="preserve">от 27 января 2016 г. № 3647, выданной Управлением по контролю и надзору в сфере образования Республики Башкортостан, именуемое в дальнейшем, «Исполнитель», в лице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Абдракова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Шамиля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Фаилевича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 с одной стороны,  и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   </w:t>
      </w:r>
    </w:p>
    <w:p w:rsidR="00783F90" w:rsidRDefault="00A17690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</w:t>
      </w:r>
      <w:r>
        <w:rPr>
          <w:rFonts w:ascii="Times New Roman" w:eastAsia="Times New Roman" w:hAnsi="Times New Roman" w:cs="Times New Roman"/>
        </w:rPr>
        <w:t>(название</w:t>
      </w:r>
      <w:r>
        <w:rPr>
          <w:rFonts w:ascii="Times New Roman" w:eastAsia="Times New Roman" w:hAnsi="Times New Roman" w:cs="Times New Roman"/>
        </w:rPr>
        <w:t xml:space="preserve"> юр. лица  или    фамилия, имя, отчество)</w:t>
      </w:r>
    </w:p>
    <w:p w:rsidR="00783F90" w:rsidRDefault="00A1769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именуемы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ая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) в дальнейшем "Заказчик", действующего на основании ____________________________________________________________________________________,                             </w:t>
      </w:r>
    </w:p>
    <w:p w:rsidR="00783F90" w:rsidRDefault="00A1769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</w:t>
      </w:r>
      <w:r>
        <w:rPr>
          <w:rFonts w:ascii="Times New Roman" w:eastAsia="Times New Roman" w:hAnsi="Times New Roman" w:cs="Times New Roman"/>
        </w:rPr>
        <w:t xml:space="preserve">(реквизиты </w:t>
      </w:r>
      <w:r>
        <w:rPr>
          <w:rFonts w:ascii="Times New Roman" w:eastAsia="Times New Roman" w:hAnsi="Times New Roman" w:cs="Times New Roman"/>
        </w:rPr>
        <w:t>документа, удостоверяющего полномочия представителя Заказчика)</w:t>
      </w:r>
    </w:p>
    <w:p w:rsidR="00783F90" w:rsidRDefault="00A1769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 другой стороны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 совместно  именуемые  Стороны,  заключили настоящий Договор (далее - Договор) о нижеследующем:</w:t>
      </w:r>
    </w:p>
    <w:p w:rsidR="00783F90" w:rsidRDefault="00783F90">
      <w:pPr>
        <w:spacing w:line="20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numPr>
          <w:ilvl w:val="0"/>
          <w:numId w:val="1"/>
        </w:numPr>
        <w:tabs>
          <w:tab w:val="left" w:pos="2782"/>
        </w:tabs>
        <w:spacing w:line="0" w:lineRule="atLeast"/>
        <w:ind w:left="2782" w:hanging="203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Предмет договора и обязательства сторон</w:t>
      </w:r>
    </w:p>
    <w:p w:rsidR="00783F90" w:rsidRDefault="00783F90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259" w:lineRule="auto"/>
        <w:ind w:left="2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1.1. Заключая настоящий договор, Исполнитель принимает на себя обязательства оказания образовательных услуг по образовательной программе повышения квалификации </w:t>
      </w:r>
      <w:r>
        <w:rPr>
          <w:rFonts w:ascii="Times New Roman" w:eastAsia="Arial" w:hAnsi="Times New Roman" w:cs="Times New Roman"/>
          <w:sz w:val="24"/>
          <w:szCs w:val="24"/>
        </w:rPr>
        <w:t xml:space="preserve">«Совершенствование профессиональных компетенций преподавателей </w:t>
      </w:r>
      <w:r>
        <w:rPr>
          <w:rFonts w:ascii="Times New Roman" w:eastAsia="Arial" w:hAnsi="Times New Roman" w:cs="Times New Roman"/>
          <w:sz w:val="24"/>
          <w:szCs w:val="24"/>
        </w:rPr>
        <w:t>академического</w:t>
      </w:r>
      <w:r>
        <w:rPr>
          <w:rFonts w:ascii="Times New Roman" w:eastAsia="Arial" w:hAnsi="Times New Roman" w:cs="Times New Roman"/>
          <w:sz w:val="24"/>
          <w:szCs w:val="24"/>
        </w:rPr>
        <w:t xml:space="preserve"> вокала в </w:t>
      </w:r>
      <w:r>
        <w:rPr>
          <w:rFonts w:ascii="Times New Roman" w:eastAsia="Arial" w:hAnsi="Times New Roman" w:cs="Times New Roman"/>
          <w:sz w:val="24"/>
          <w:szCs w:val="24"/>
        </w:rPr>
        <w:t xml:space="preserve"> ДМШ и ДШ</w:t>
      </w:r>
      <w:r>
        <w:rPr>
          <w:rFonts w:ascii="Times New Roman" w:eastAsia="Arial" w:hAnsi="Times New Roman" w:cs="Times New Roman"/>
          <w:sz w:val="24"/>
          <w:szCs w:val="24"/>
        </w:rPr>
        <w:t>И» 16 часов</w:t>
      </w:r>
      <w:r>
        <w:rPr>
          <w:rFonts w:ascii="Times New Roman" w:eastAsia="Arial" w:hAnsi="Times New Roman" w:cs="Times New Roman"/>
          <w:sz w:val="24"/>
          <w:szCs w:val="24"/>
        </w:rPr>
        <w:t xml:space="preserve">, а Заказчик обязан </w:t>
      </w:r>
      <w:proofErr w:type="gramStart"/>
      <w:r>
        <w:rPr>
          <w:rFonts w:ascii="Times New Roman" w:eastAsia="Arial" w:hAnsi="Times New Roman" w:cs="Times New Roman"/>
          <w:sz w:val="24"/>
          <w:szCs w:val="24"/>
        </w:rPr>
        <w:t>оплатить стоимость оказываемых</w:t>
      </w:r>
      <w:proofErr w:type="gramEnd"/>
      <w:r>
        <w:rPr>
          <w:rFonts w:ascii="Times New Roman" w:eastAsia="Arial" w:hAnsi="Times New Roman" w:cs="Times New Roman"/>
          <w:sz w:val="24"/>
          <w:szCs w:val="24"/>
        </w:rPr>
        <w:t xml:space="preserve"> услуг.</w:t>
      </w:r>
    </w:p>
    <w:p w:rsidR="00783F90" w:rsidRDefault="00783F90">
      <w:pPr>
        <w:spacing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0" w:lineRule="atLeast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1.2. Услуги непосредственно представляются следующим работникам (представителям) Заказчика:</w:t>
      </w:r>
    </w:p>
    <w:p w:rsidR="00783F90" w:rsidRDefault="00783F9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783F90">
      <w:pPr>
        <w:pBdr>
          <w:bottom w:val="single" w:sz="4" w:space="1" w:color="auto"/>
        </w:pBdr>
        <w:spacing w:line="21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0" w:lineRule="atLeast"/>
        <w:ind w:right="-1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(фамилия, имя, отчество)</w:t>
      </w:r>
    </w:p>
    <w:p w:rsidR="00783F90" w:rsidRDefault="00783F9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783F90">
      <w:pPr>
        <w:spacing w:line="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0" w:lineRule="atLeast"/>
        <w:ind w:right="18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которые обучаются по образовательной программе повышения квалифик</w:t>
      </w:r>
      <w:r>
        <w:rPr>
          <w:rFonts w:ascii="Times New Roman" w:eastAsia="Arial" w:hAnsi="Times New Roman" w:cs="Times New Roman"/>
          <w:sz w:val="24"/>
          <w:szCs w:val="24"/>
        </w:rPr>
        <w:t>ации</w:t>
      </w:r>
    </w:p>
    <w:p w:rsidR="00783F90" w:rsidRDefault="00783F90">
      <w:pPr>
        <w:spacing w:line="2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0" w:lineRule="atLeast"/>
        <w:ind w:right="38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«Совершенствование профессиональных компетенций преподавателей </w:t>
      </w:r>
      <w:r>
        <w:rPr>
          <w:rFonts w:ascii="Times New Roman" w:eastAsia="Arial" w:hAnsi="Times New Roman" w:cs="Times New Roman"/>
          <w:sz w:val="24"/>
          <w:szCs w:val="24"/>
        </w:rPr>
        <w:t>академического</w:t>
      </w:r>
      <w:r>
        <w:rPr>
          <w:rFonts w:ascii="Times New Roman" w:eastAsia="Arial" w:hAnsi="Times New Roman" w:cs="Times New Roman"/>
          <w:sz w:val="24"/>
          <w:szCs w:val="24"/>
        </w:rPr>
        <w:t xml:space="preserve"> вокала в </w:t>
      </w:r>
      <w:r>
        <w:rPr>
          <w:rFonts w:ascii="Times New Roman" w:eastAsia="Arial" w:hAnsi="Times New Roman" w:cs="Times New Roman"/>
          <w:sz w:val="24"/>
          <w:szCs w:val="24"/>
        </w:rPr>
        <w:t xml:space="preserve"> ДМШ и ДШИ»</w:t>
      </w:r>
    </w:p>
    <w:p w:rsidR="00783F90" w:rsidRDefault="00A17690">
      <w:pPr>
        <w:spacing w:line="0" w:lineRule="atLeast"/>
        <w:ind w:right="38"/>
        <w:jc w:val="center"/>
        <w:rPr>
          <w:rFonts w:ascii="Times New Roman" w:eastAsia="Arial" w:hAnsi="Times New Roman" w:cs="Times New Roman"/>
          <w:b/>
          <w:i/>
          <w:sz w:val="24"/>
          <w:szCs w:val="24"/>
          <w:highlight w:val="lightGray"/>
        </w:rPr>
      </w:pPr>
      <w:bookmarkStart w:id="1" w:name="_GoBack"/>
      <w:bookmarkEnd w:id="1"/>
      <w:r>
        <w:rPr>
          <w:rFonts w:ascii="Times New Roman" w:eastAsia="Arial" w:hAnsi="Times New Roman" w:cs="Times New Roman"/>
          <w:b/>
          <w:i/>
          <w:sz w:val="24"/>
          <w:szCs w:val="24"/>
        </w:rPr>
        <w:t xml:space="preserve"> 16 часов</w:t>
      </w:r>
    </w:p>
    <w:p w:rsidR="00783F90" w:rsidRDefault="00783F90">
      <w:pPr>
        <w:spacing w:line="2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0" w:lineRule="atLeast"/>
        <w:ind w:right="-1"/>
        <w:jc w:val="center"/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 xml:space="preserve">с </w:t>
      </w: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>17</w:t>
      </w: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 xml:space="preserve"> по </w:t>
      </w: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>18</w:t>
      </w: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 xml:space="preserve"> февраля 202</w:t>
      </w: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>6</w:t>
      </w: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 xml:space="preserve"> г.</w:t>
      </w:r>
    </w:p>
    <w:p w:rsidR="00783F90" w:rsidRDefault="00783F90">
      <w:pPr>
        <w:spacing w:line="1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numPr>
          <w:ilvl w:val="0"/>
          <w:numId w:val="2"/>
        </w:numPr>
        <w:tabs>
          <w:tab w:val="left" w:pos="4042"/>
        </w:tabs>
        <w:spacing w:line="0" w:lineRule="atLeast"/>
        <w:ind w:left="4042" w:hanging="208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Стоимость услуг</w:t>
      </w:r>
    </w:p>
    <w:p w:rsidR="00783F90" w:rsidRDefault="00783F90">
      <w:pPr>
        <w:spacing w:line="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271" w:lineRule="auto"/>
        <w:ind w:left="2" w:right="16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2.1. </w:t>
      </w:r>
      <w:proofErr w:type="gramStart"/>
      <w:r>
        <w:rPr>
          <w:rFonts w:ascii="Times New Roman" w:eastAsia="Arial" w:hAnsi="Times New Roman" w:cs="Times New Roman"/>
          <w:sz w:val="24"/>
          <w:szCs w:val="24"/>
        </w:rPr>
        <w:t xml:space="preserve">Стоимость информационно-консультационных услуг составляет  </w:t>
      </w:r>
      <w:r>
        <w:rPr>
          <w:rFonts w:ascii="Times New Roman" w:eastAsia="Arial" w:hAnsi="Times New Roman" w:cs="Times New Roman"/>
          <w:sz w:val="24"/>
          <w:szCs w:val="24"/>
        </w:rPr>
        <w:t>11</w:t>
      </w:r>
      <w:r>
        <w:rPr>
          <w:rFonts w:ascii="Times New Roman" w:eastAsia="Arial" w:hAnsi="Times New Roman" w:cs="Times New Roman"/>
          <w:sz w:val="24"/>
          <w:szCs w:val="24"/>
        </w:rPr>
        <w:t>00  (</w:t>
      </w:r>
      <w:r>
        <w:rPr>
          <w:rFonts w:ascii="Times New Roman" w:eastAsia="Arial" w:hAnsi="Times New Roman" w:cs="Times New Roman"/>
          <w:sz w:val="24"/>
          <w:szCs w:val="24"/>
        </w:rPr>
        <w:t>Одна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т</w:t>
      </w:r>
      <w:r>
        <w:rPr>
          <w:rFonts w:ascii="Times New Roman" w:eastAsia="Arial" w:hAnsi="Times New Roman" w:cs="Times New Roman"/>
          <w:sz w:val="24"/>
          <w:szCs w:val="24"/>
        </w:rPr>
        <w:t>ысяча</w:t>
      </w:r>
      <w:r>
        <w:rPr>
          <w:rFonts w:ascii="Times New Roman" w:eastAsia="Arial" w:hAnsi="Times New Roman" w:cs="Times New Roman"/>
          <w:sz w:val="24"/>
          <w:szCs w:val="24"/>
        </w:rPr>
        <w:t xml:space="preserve"> сто</w:t>
      </w:r>
      <w:r>
        <w:rPr>
          <w:rFonts w:ascii="Times New Roman" w:eastAsia="Arial" w:hAnsi="Times New Roman" w:cs="Times New Roman"/>
          <w:sz w:val="24"/>
          <w:szCs w:val="24"/>
        </w:rPr>
        <w:t xml:space="preserve"> рублей 00 копеек, без налога (НДС).</w:t>
      </w:r>
      <w:proofErr w:type="gramEnd"/>
    </w:p>
    <w:p w:rsidR="00783F90" w:rsidRDefault="00783F90">
      <w:pPr>
        <w:spacing w:line="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255" w:lineRule="auto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2.2. Заказчик обязуется оплатить услуги Исполнителя путем перечисления на счет Исполнителя денежной суммы, указанной в п. 2.1.</w:t>
      </w:r>
    </w:p>
    <w:p w:rsidR="00783F90" w:rsidRDefault="00783F90">
      <w:pPr>
        <w:spacing w:line="10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0" w:lineRule="atLeast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2.3. Источник финансирования _________________________________________________________</w:t>
      </w:r>
    </w:p>
    <w:p w:rsidR="00783F90" w:rsidRDefault="00783F90">
      <w:pPr>
        <w:spacing w:line="18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numPr>
          <w:ilvl w:val="0"/>
          <w:numId w:val="3"/>
        </w:numPr>
        <w:tabs>
          <w:tab w:val="left" w:pos="3682"/>
        </w:tabs>
        <w:spacing w:line="0" w:lineRule="atLeast"/>
        <w:ind w:left="3682" w:hanging="220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От</w:t>
      </w:r>
      <w:r>
        <w:rPr>
          <w:rFonts w:ascii="Times New Roman" w:eastAsia="Arial" w:hAnsi="Times New Roman" w:cs="Times New Roman"/>
          <w:b/>
          <w:sz w:val="24"/>
          <w:szCs w:val="24"/>
        </w:rPr>
        <w:t>ветственность сторон</w:t>
      </w:r>
    </w:p>
    <w:p w:rsidR="00783F90" w:rsidRDefault="00783F90">
      <w:pPr>
        <w:spacing w:line="19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0" w:lineRule="atLeast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3.1. В случае несвоевременной оплаты услуг Заказчик обязуется иметь при себе гарантийное письмо.</w:t>
      </w:r>
    </w:p>
    <w:p w:rsidR="00783F90" w:rsidRDefault="00783F90">
      <w:pPr>
        <w:spacing w:line="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255" w:lineRule="auto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3.2. В случае неисполнения условий настоящего договора стороны несут ответственность в соответствии с действующим законодательством.</w:t>
      </w:r>
    </w:p>
    <w:p w:rsidR="00783F90" w:rsidRDefault="00783F90">
      <w:pPr>
        <w:spacing w:line="11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783F90">
      <w:pPr>
        <w:tabs>
          <w:tab w:val="left" w:pos="3462"/>
        </w:tabs>
        <w:spacing w:line="0" w:lineRule="atLeast"/>
        <w:ind w:left="3462"/>
        <w:rPr>
          <w:rFonts w:ascii="Times New Roman" w:eastAsia="Arial" w:hAnsi="Times New Roman" w:cs="Times New Roman"/>
          <w:b/>
          <w:sz w:val="24"/>
          <w:szCs w:val="24"/>
        </w:rPr>
      </w:pPr>
    </w:p>
    <w:p w:rsidR="00783F90" w:rsidRDefault="00783F90">
      <w:pPr>
        <w:tabs>
          <w:tab w:val="left" w:pos="3462"/>
        </w:tabs>
        <w:spacing w:line="0" w:lineRule="atLeast"/>
        <w:ind w:left="3462"/>
        <w:rPr>
          <w:rFonts w:ascii="Times New Roman" w:eastAsia="Arial" w:hAnsi="Times New Roman" w:cs="Times New Roman"/>
          <w:b/>
          <w:sz w:val="24"/>
          <w:szCs w:val="24"/>
        </w:rPr>
      </w:pPr>
    </w:p>
    <w:p w:rsidR="00783F90" w:rsidRDefault="00A17690">
      <w:pPr>
        <w:numPr>
          <w:ilvl w:val="0"/>
          <w:numId w:val="4"/>
        </w:numPr>
        <w:tabs>
          <w:tab w:val="left" w:pos="3462"/>
        </w:tabs>
        <w:spacing w:line="0" w:lineRule="atLeast"/>
        <w:ind w:left="3462" w:hanging="216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Порядок разрешения споров</w:t>
      </w:r>
    </w:p>
    <w:p w:rsidR="00783F90" w:rsidRDefault="00783F90">
      <w:pPr>
        <w:spacing w:line="13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255" w:lineRule="auto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>4.1. Все споры или разногласия, возникающие между сторонами по поводу исполнения обязательств, предусмотренных настоящим договором, разрешаются путем переговоров между сторонами.</w:t>
      </w:r>
    </w:p>
    <w:p w:rsidR="00783F90" w:rsidRDefault="00783F90">
      <w:pPr>
        <w:spacing w:line="5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255" w:lineRule="auto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4.2. В случае невозможности разрешения разногласи</w:t>
      </w:r>
      <w:r>
        <w:rPr>
          <w:rFonts w:ascii="Times New Roman" w:eastAsia="Arial" w:hAnsi="Times New Roman" w:cs="Times New Roman"/>
          <w:sz w:val="24"/>
          <w:szCs w:val="24"/>
        </w:rPr>
        <w:t>й путем переговоров они подлежат рассмотрению в судебном порядке.</w:t>
      </w:r>
    </w:p>
    <w:p w:rsidR="00783F90" w:rsidRDefault="00783F90">
      <w:pPr>
        <w:spacing w:line="1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numPr>
          <w:ilvl w:val="0"/>
          <w:numId w:val="5"/>
        </w:numPr>
        <w:tabs>
          <w:tab w:val="left" w:pos="2622"/>
        </w:tabs>
        <w:spacing w:line="0" w:lineRule="atLeast"/>
        <w:ind w:left="2622" w:hanging="212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Порядок изменения и расторжения договоров</w:t>
      </w:r>
    </w:p>
    <w:p w:rsidR="00783F90" w:rsidRDefault="00783F90">
      <w:pPr>
        <w:spacing w:line="7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255" w:lineRule="auto"/>
        <w:ind w:left="2" w:right="12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5.1. Настоящий Договор вступает со дня его заключения Сторонами и действует до полного исполнения Сторонами обязательств.</w:t>
      </w:r>
    </w:p>
    <w:p w:rsidR="00783F90" w:rsidRDefault="00783F90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255" w:lineRule="auto"/>
        <w:ind w:left="2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5.2. Любые изменения и </w:t>
      </w:r>
      <w:r>
        <w:rPr>
          <w:rFonts w:ascii="Times New Roman" w:eastAsia="Arial" w:hAnsi="Times New Roman" w:cs="Times New Roman"/>
          <w:sz w:val="24"/>
          <w:szCs w:val="24"/>
        </w:rPr>
        <w:t>дополнения настоящего договора имеют силу только в том случае, если они оформлены в письменном виде и подписаны обеими сторонами.</w:t>
      </w:r>
    </w:p>
    <w:p w:rsidR="00783F90" w:rsidRDefault="00783F90">
      <w:pPr>
        <w:spacing w:line="7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0" w:lineRule="atLeast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5.3. Досрочное расторжение договора возможно либо по соглашению  сторон, либо  по основаниям,</w:t>
      </w:r>
    </w:p>
    <w:p w:rsidR="00783F90" w:rsidRDefault="00783F90">
      <w:pPr>
        <w:spacing w:line="2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83F90" w:rsidRDefault="00A17690">
      <w:pPr>
        <w:spacing w:line="258" w:lineRule="auto"/>
        <w:ind w:left="2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предусмотренным действующим на территории Российской Федерации гражданским законодательством, с возмещением </w:t>
      </w:r>
      <w:r>
        <w:rPr>
          <w:rFonts w:ascii="Times New Roman" w:eastAsia="Arial" w:hAnsi="Times New Roman" w:cs="Times New Roman"/>
          <w:sz w:val="24"/>
          <w:szCs w:val="24"/>
        </w:rPr>
        <w:t>причинённых</w:t>
      </w:r>
      <w:r>
        <w:rPr>
          <w:rFonts w:ascii="Times New Roman" w:eastAsia="Arial" w:hAnsi="Times New Roman" w:cs="Times New Roman"/>
          <w:sz w:val="24"/>
          <w:szCs w:val="24"/>
        </w:rPr>
        <w:t xml:space="preserve"> убытков. Настоящий договор вступает в силу с момента подписания и действует до полного исполнения сторонами финансовых обязательств.</w:t>
      </w:r>
    </w:p>
    <w:p w:rsidR="00783F90" w:rsidRDefault="00A17690">
      <w:pPr>
        <w:spacing w:line="258" w:lineRule="auto"/>
        <w:ind w:left="2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                                 6. Адреса</w:t>
      </w:r>
      <w:proofErr w:type="gramStart"/>
      <w:r>
        <w:rPr>
          <w:rFonts w:ascii="Times New Roman" w:eastAsia="Arial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eastAsia="Arial" w:hAnsi="Times New Roman" w:cs="Times New Roman"/>
          <w:b/>
          <w:sz w:val="24"/>
          <w:szCs w:val="24"/>
        </w:rPr>
        <w:t xml:space="preserve"> реквизиты и подписи сторон</w:t>
      </w:r>
    </w:p>
    <w:p w:rsidR="00783F90" w:rsidRDefault="00A1769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Исполнитель   </w:t>
      </w:r>
    </w:p>
    <w:p w:rsidR="00783F90" w:rsidRDefault="00A1769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Государственное бюджетное профессиональное образовательное учреждение Республики Башкортостан Уфимское училище искусств (колледж)            </w:t>
      </w:r>
    </w:p>
    <w:p w:rsidR="00783F90" w:rsidRDefault="00A1769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(краткое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наименование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-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ГБПОУ РБ  УУИ (К)</w:t>
      </w:r>
      <w:proofErr w:type="gramStart"/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)</w:t>
      </w:r>
      <w:proofErr w:type="gramEnd"/>
    </w:p>
    <w:p w:rsidR="00783F90" w:rsidRDefault="00A1769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Наименование получателя: Министерство финансов Республики Башкортостан (ГБПОУ РБ УУИ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К ) лицевой счет № 20112310010)</w:t>
      </w:r>
    </w:p>
    <w:p w:rsidR="00783F90" w:rsidRDefault="00A1769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 xml:space="preserve">ОКЦ №6 Уральского ГУ Банка России//УФК по Республике Башкортостан </w:t>
      </w:r>
      <w:proofErr w:type="gramStart"/>
      <w:r>
        <w:rPr>
          <w:rFonts w:ascii="Times New Roman" w:eastAsia="Times New Roman" w:hAnsi="Times New Roman"/>
          <w:sz w:val="22"/>
          <w:szCs w:val="22"/>
        </w:rPr>
        <w:t>г</w:t>
      </w:r>
      <w:proofErr w:type="gramEnd"/>
      <w:r>
        <w:rPr>
          <w:rFonts w:ascii="Times New Roman" w:eastAsia="Times New Roman" w:hAnsi="Times New Roman"/>
          <w:sz w:val="22"/>
          <w:szCs w:val="22"/>
        </w:rPr>
        <w:t>. Уфа</w:t>
      </w:r>
    </w:p>
    <w:p w:rsidR="00783F90" w:rsidRDefault="00A1769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Расч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. счет: 40601810400003000001</w:t>
      </w:r>
    </w:p>
    <w:p w:rsidR="00783F90" w:rsidRDefault="00A1769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БИК 048073</w:t>
      </w:r>
      <w:r>
        <w:rPr>
          <w:rFonts w:ascii="Times New Roman" w:eastAsia="Times New Roman" w:hAnsi="Times New Roman" w:cs="Times New Roman"/>
          <w:sz w:val="22"/>
          <w:szCs w:val="22"/>
        </w:rPr>
        <w:t>001</w:t>
      </w:r>
    </w:p>
    <w:p w:rsidR="00783F90" w:rsidRDefault="00A1769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ИНН 0274038990</w:t>
      </w:r>
    </w:p>
    <w:p w:rsidR="00783F90" w:rsidRDefault="00A1769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КПП 027401001</w:t>
      </w:r>
    </w:p>
    <w:p w:rsidR="00783F90" w:rsidRDefault="00A1769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ОГРН 1020202558188</w:t>
      </w:r>
    </w:p>
    <w:p w:rsidR="00783F90" w:rsidRDefault="00A1769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Адрес: 450057, Республика Башкортостан г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.У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фа,ул.Пушкина,д.103а</w:t>
      </w:r>
    </w:p>
    <w:p w:rsidR="00783F90" w:rsidRDefault="00A1769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Назначение платежа: за платное обучение</w:t>
      </w:r>
    </w:p>
    <w:p w:rsidR="00783F90" w:rsidRDefault="00A1769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Код доходов 3000000002 / 857 / 0000 / 131</w:t>
      </w:r>
    </w:p>
    <w:p w:rsidR="00783F90" w:rsidRDefault="00783F9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783F90" w:rsidRDefault="00A1769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Заказчик           </w:t>
      </w:r>
    </w:p>
    <w:p w:rsidR="00783F90" w:rsidRDefault="00A1769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Фамилия, имя, отчеств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о(</w:t>
      </w:r>
      <w:proofErr w:type="spellStart"/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приналичии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) ___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</w:t>
      </w:r>
    </w:p>
    <w:p w:rsidR="00783F90" w:rsidRDefault="00A1769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Дата рождения __________________________________________________________________________</w:t>
      </w:r>
    </w:p>
    <w:p w:rsidR="00783F90" w:rsidRDefault="00A1769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Адрес места жительства __________________________________________________________________</w:t>
      </w:r>
    </w:p>
    <w:p w:rsidR="00783F90" w:rsidRDefault="00A1769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Паспорт: серия _____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номе</w:t>
      </w:r>
      <w:r>
        <w:rPr>
          <w:rFonts w:ascii="Times New Roman" w:eastAsia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________ когда и кем выдан ______________________________________</w:t>
      </w:r>
    </w:p>
    <w:p w:rsidR="00783F90" w:rsidRDefault="00A1769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Банковские реквизиты (при наличии) _______________________________________________________</w:t>
      </w:r>
    </w:p>
    <w:p w:rsidR="00783F90" w:rsidRDefault="00A1769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Телефон _________________________</w:t>
      </w:r>
    </w:p>
    <w:p w:rsidR="00783F90" w:rsidRDefault="00A1769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</w:p>
    <w:p w:rsidR="00783F90" w:rsidRDefault="00783F9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</w:rPr>
      </w:pPr>
    </w:p>
    <w:p w:rsidR="00783F90" w:rsidRDefault="00A17690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Исполнитель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Заказчик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</w:t>
      </w:r>
    </w:p>
    <w:p w:rsidR="00783F90" w:rsidRDefault="00A1769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                                                                                               _____________________</w:t>
      </w:r>
    </w:p>
    <w:p w:rsidR="00783F90" w:rsidRDefault="00783F9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3F90" w:rsidRDefault="00A17690">
      <w:pPr>
        <w:spacing w:line="258" w:lineRule="auto"/>
        <w:ind w:left="2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__________________ </w:t>
      </w:r>
      <w:r>
        <w:rPr>
          <w:rFonts w:ascii="Times New Roman" w:eastAsia="Arial" w:hAnsi="Times New Roman" w:cs="Times New Roman"/>
          <w:sz w:val="24"/>
          <w:szCs w:val="24"/>
        </w:rPr>
        <w:t>Ш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sz w:val="24"/>
          <w:szCs w:val="24"/>
        </w:rPr>
        <w:t>Ф</w:t>
      </w:r>
      <w:r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Абдраков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    </w:t>
      </w: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eastAsia="Arial" w:hAnsi="Times New Roman" w:cs="Times New Roman"/>
          <w:sz w:val="24"/>
          <w:szCs w:val="24"/>
        </w:rPr>
        <w:t xml:space="preserve"> _____________________ </w:t>
      </w:r>
    </w:p>
    <w:p w:rsidR="00783F90" w:rsidRDefault="00783F90">
      <w:pPr>
        <w:spacing w:line="258" w:lineRule="auto"/>
        <w:ind w:left="2"/>
        <w:jc w:val="both"/>
        <w:rPr>
          <w:rFonts w:ascii="Times New Roman" w:eastAsia="Arial" w:hAnsi="Times New Roman" w:cs="Times New Roman"/>
          <w:sz w:val="24"/>
          <w:szCs w:val="24"/>
        </w:rPr>
      </w:pPr>
    </w:p>
    <w:sectPr w:rsidR="00783F90" w:rsidSect="00783F9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690" w:rsidRDefault="00A17690">
      <w:r>
        <w:separator/>
      </w:r>
    </w:p>
  </w:endnote>
  <w:endnote w:type="continuationSeparator" w:id="0">
    <w:p w:rsidR="00A17690" w:rsidRDefault="00A17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690" w:rsidRDefault="00A17690">
      <w:r>
        <w:separator/>
      </w:r>
    </w:p>
  </w:footnote>
  <w:footnote w:type="continuationSeparator" w:id="0">
    <w:p w:rsidR="00A17690" w:rsidRDefault="00A176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00000003"/>
    <w:multiLevelType w:val="multilevel"/>
    <w:tmpl w:val="00000003"/>
    <w:lvl w:ilvl="0">
      <w:start w:val="2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>
    <w:nsid w:val="00000004"/>
    <w:multiLevelType w:val="multilevel"/>
    <w:tmpl w:val="00000004"/>
    <w:lvl w:ilvl="0">
      <w:start w:val="3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>
    <w:nsid w:val="00000005"/>
    <w:multiLevelType w:val="multilevel"/>
    <w:tmpl w:val="00000005"/>
    <w:lvl w:ilvl="0">
      <w:start w:val="4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>
    <w:nsid w:val="00000006"/>
    <w:multiLevelType w:val="multilevel"/>
    <w:tmpl w:val="00000006"/>
    <w:lvl w:ilvl="0">
      <w:start w:val="5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51D4"/>
    <w:rsid w:val="00083096"/>
    <w:rsid w:val="00094E86"/>
    <w:rsid w:val="002A77E8"/>
    <w:rsid w:val="006403C5"/>
    <w:rsid w:val="00685970"/>
    <w:rsid w:val="00783F90"/>
    <w:rsid w:val="00A17690"/>
    <w:rsid w:val="00B24513"/>
    <w:rsid w:val="00B85F7E"/>
    <w:rsid w:val="00C1027C"/>
    <w:rsid w:val="00C82A81"/>
    <w:rsid w:val="00CA0CBB"/>
    <w:rsid w:val="00F351D4"/>
    <w:rsid w:val="00F63C51"/>
    <w:rsid w:val="0A70662D"/>
    <w:rsid w:val="11661C54"/>
    <w:rsid w:val="3F9B7578"/>
    <w:rsid w:val="4A161D99"/>
    <w:rsid w:val="525A6FAB"/>
    <w:rsid w:val="66A14801"/>
    <w:rsid w:val="6E9C4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F90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783F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783F90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750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uui01</cp:lastModifiedBy>
  <cp:revision>5</cp:revision>
  <cp:lastPrinted>2020-02-14T10:32:00Z</cp:lastPrinted>
  <dcterms:created xsi:type="dcterms:W3CDTF">2020-02-14T10:48:00Z</dcterms:created>
  <dcterms:modified xsi:type="dcterms:W3CDTF">2026-02-13T07:05:00Z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DB75190F6E6F45FDBD90DD82140AE945_12</vt:lpwstr>
  </property>
</Properties>
</file>